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730B30FD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773EE4">
        <w:rPr>
          <w:rFonts w:ascii="Garamond" w:hAnsi="Garamond"/>
          <w:sz w:val="24"/>
          <w:szCs w:val="24"/>
        </w:rPr>
        <w:t>20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4914EE55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73EE4" w:rsidRPr="00FE36A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https://zakazky.zcu.cz/contract_display_6003.html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1167B93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773EE4">
        <w:rPr>
          <w:rFonts w:ascii="Garamond" w:hAnsi="Garamond" w:cs="Arial"/>
          <w:sz w:val="22"/>
          <w:szCs w:val="22"/>
        </w:rPr>
        <w:t>23</w:t>
      </w:r>
      <w:r w:rsidR="00682C6E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9A1E04">
        <w:rPr>
          <w:rFonts w:ascii="Garamond" w:hAnsi="Garamond" w:cs="Arial"/>
          <w:sz w:val="22"/>
          <w:szCs w:val="22"/>
        </w:rPr>
        <w:t>5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8529D0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F9851" w14:textId="77777777" w:rsidR="00F83755" w:rsidRDefault="00F83755" w:rsidP="00795AAC">
      <w:r>
        <w:separator/>
      </w:r>
    </w:p>
  </w:endnote>
  <w:endnote w:type="continuationSeparator" w:id="0">
    <w:p w14:paraId="1E6C8F04" w14:textId="77777777" w:rsidR="00F83755" w:rsidRDefault="00F8375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717E3" w14:textId="77777777" w:rsidR="00F83755" w:rsidRDefault="00F83755" w:rsidP="00795AAC">
      <w:r>
        <w:separator/>
      </w:r>
    </w:p>
  </w:footnote>
  <w:footnote w:type="continuationSeparator" w:id="0">
    <w:p w14:paraId="31757F6E" w14:textId="77777777" w:rsidR="00F83755" w:rsidRDefault="00F8375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F34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03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C02OwUnPT44OfmqQ93YMabQ85u6l400+NK6aeJeN/fs=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gpehp9ezZ8FQlwoOVQBggHTKeLs4JUaUHE8flUnJIG8=</DigestValue>
    </Reference>
  </SignedInfo>
  <SignatureValue>IafOu5DKv+pVhtrwdlsBliQzV5DEChD+jB94m6PrjqMMt9JhAybYKclGbCakMwZYwCfOEF0kXU78
Mlb+Z0DUqDjsjiK+qpeF4wTHwqEoisYNqIaYtcF5vzgzXyte6JOHZYx77FduVAryMxqZYAyOhYA5
LrdJ25IO8xEbnXdo10bGOrWsGDJZaO4gazIsUCMrzGi7NxFaMe9JFqOgCaTQQsOIKt38E/8NXLWB
cMzrSqY/ui4v2LtylI13fkcuytowmwAZuuddhEgRRALsCi+emQWJjaFtP1+UMetohoHvfhaHDjdp
a9xqML5hFX4j/a+9OpMd7lUOofVcqzewWzLqLA==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3gCuEPMzWb28M/qIk5tgB33Rle6OxxkjWCr4pZck4is=</DigestValue>
      </Reference>
      <Reference URI="/word/document.xml?ContentType=application/vnd.openxmlformats-officedocument.wordprocessingml.document.main+xml">
        <DigestMethod Algorithm="http://www.w3.org/2001/04/xmlenc#sha256"/>
        <DigestValue>jb5ZvX6WT+urkbSJ/dM/PLWxVIg3NuO2cuflwf7eyu0=</DigestValue>
      </Reference>
      <Reference URI="/word/endnotes.xml?ContentType=application/vnd.openxmlformats-officedocument.wordprocessingml.endnotes+xml">
        <DigestMethod Algorithm="http://www.w3.org/2001/04/xmlenc#sha256"/>
        <DigestValue>IYvH/IqnNifPAgUrymM2MCp37ujIXq+UyAFy/Nx1HX8=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e/WJBVYbrBI3dXz00PM4RutPAwKmhyxhxhle1ysG408=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7CvwpLTKxsVHPOxHpLHOOyS89MMO6OhV2sLGyhr+9CI=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2023-05-12T11:17:28Z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2023-05-12T11:17:28Z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2160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78</cp:revision>
  <cp:lastPrinted>2018-08-08T13:48:00Z</cp:lastPrinted>
  <dcterms:created xsi:type="dcterms:W3CDTF">2021-09-20T07:59:00Z</dcterms:created>
  <dcterms:modified xsi:type="dcterms:W3CDTF">2023-05-12T11:17:00Z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